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1D27FF" w14:textId="77777777" w:rsidR="00C57359" w:rsidRDefault="006031D6" w:rsidP="00D35FF9">
      <w:pPr>
        <w:pStyle w:val="Heading1"/>
      </w:pPr>
      <w:r>
        <w:t>Roles &amp; Responsibilities</w:t>
      </w:r>
    </w:p>
    <w:p w14:paraId="46944238" w14:textId="77777777" w:rsidR="00C57359" w:rsidRDefault="006031D6">
      <w:pPr>
        <w:spacing w:before="240" w:after="240"/>
      </w:pPr>
      <w:r>
        <w:t>The following table represents who is Responsible (doer), Accountable (buck stops here), Consulted (input), Informed (kept in the loop).</w:t>
      </w:r>
    </w:p>
    <w:tbl>
      <w:tblPr>
        <w:tblW w:w="10680" w:type="dxa"/>
        <w:tblCellSpacing w:w="15" w:type="dxa"/>
        <w:tblInd w:w="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4"/>
        <w:gridCol w:w="2318"/>
        <w:gridCol w:w="2318"/>
        <w:gridCol w:w="1353"/>
        <w:gridCol w:w="1237"/>
      </w:tblGrid>
      <w:tr w:rsidR="00C57359" w14:paraId="645064EE" w14:textId="77777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D3D5A" w14:textId="0363B27A" w:rsidR="00C57359" w:rsidRDefault="00C5735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78BD3" w14:textId="77777777" w:rsidR="00C57359" w:rsidRDefault="006031D6">
            <w:pPr>
              <w:jc w:val="center"/>
            </w:pPr>
            <w:r>
              <w:rPr>
                <w:b/>
                <w:bCs/>
                <w:color w:val="333333"/>
              </w:rPr>
              <w:t>Product Manager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BE73B" w14:textId="77777777" w:rsidR="00C57359" w:rsidRDefault="006031D6">
            <w:pPr>
              <w:jc w:val="center"/>
            </w:pPr>
            <w:r>
              <w:rPr>
                <w:b/>
                <w:bCs/>
                <w:color w:val="333333"/>
              </w:rPr>
              <w:t>Customer Service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2AA82" w14:textId="77777777" w:rsidR="00C57359" w:rsidRDefault="006031D6">
            <w:pPr>
              <w:jc w:val="center"/>
            </w:pPr>
            <w:r>
              <w:rPr>
                <w:b/>
                <w:bCs/>
                <w:color w:val="333333"/>
              </w:rPr>
              <w:t>Developer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4229A" w14:textId="77777777" w:rsidR="00C57359" w:rsidRDefault="006031D6">
            <w:pPr>
              <w:jc w:val="center"/>
            </w:pPr>
            <w:r>
              <w:rPr>
                <w:b/>
                <w:bCs/>
                <w:color w:val="333333"/>
              </w:rPr>
              <w:t>Manager</w:t>
            </w:r>
          </w:p>
        </w:tc>
      </w:tr>
      <w:tr w:rsidR="00C57359" w14:paraId="24D16142" w14:textId="77777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CE961" w14:textId="455208BC" w:rsidR="00C57359" w:rsidRDefault="009575F3">
            <w:r>
              <w:rPr>
                <w:b/>
                <w:bCs/>
                <w:color w:val="333333"/>
              </w:rPr>
              <w:t>Documentation</w:t>
            </w:r>
            <w:bookmarkStart w:id="0" w:name="_GoBack"/>
            <w:bookmarkEnd w:id="0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23628" w14:textId="77777777" w:rsidR="00C57359" w:rsidRDefault="006031D6">
            <w:pPr>
              <w:jc w:val="center"/>
            </w:pPr>
            <w:r>
              <w:t>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4898E" w14:textId="77777777" w:rsidR="00C57359" w:rsidRDefault="006031D6">
            <w:pPr>
              <w:jc w:val="center"/>
            </w:pPr>
            <w:r>
              <w:t>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DCB27" w14:textId="77777777" w:rsidR="00C57359" w:rsidRDefault="006031D6">
            <w:pPr>
              <w:jc w:val="center"/>
            </w:pPr>
            <w:r>
              <w:t>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76458" w14:textId="77777777" w:rsidR="00C57359" w:rsidRDefault="006031D6">
            <w:pPr>
              <w:jc w:val="center"/>
            </w:pPr>
            <w:r>
              <w:t>A</w:t>
            </w:r>
          </w:p>
        </w:tc>
      </w:tr>
      <w:tr w:rsidR="00C57359" w14:paraId="2EC2E891" w14:textId="77777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CD9ED" w14:textId="167FFE70" w:rsidR="00C57359" w:rsidRDefault="00847D48">
            <w:r>
              <w:rPr>
                <w:b/>
                <w:bCs/>
                <w:color w:val="333333"/>
              </w:rPr>
              <w:t>Work Management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10E60" w14:textId="77777777" w:rsidR="00C57359" w:rsidRDefault="006031D6">
            <w:pPr>
              <w:jc w:val="center"/>
            </w:pPr>
            <w: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131F9" w14:textId="77777777" w:rsidR="00C57359" w:rsidRDefault="006031D6">
            <w:pPr>
              <w:jc w:val="center"/>
            </w:pPr>
            <w:r>
              <w:t>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6E0AB" w14:textId="77777777" w:rsidR="00C57359" w:rsidRDefault="006031D6">
            <w:pPr>
              <w:jc w:val="center"/>
            </w:pPr>
            <w:r>
              <w:t>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5D757" w14:textId="77777777" w:rsidR="00C57359" w:rsidRDefault="006031D6">
            <w:pPr>
              <w:jc w:val="center"/>
            </w:pPr>
            <w:r>
              <w:t>I</w:t>
            </w:r>
          </w:p>
        </w:tc>
      </w:tr>
      <w:tr w:rsidR="00C57359" w14:paraId="51295447" w14:textId="77777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0D2DA" w14:textId="77777777" w:rsidR="00C57359" w:rsidRDefault="006031D6">
            <w:r>
              <w:rPr>
                <w:b/>
                <w:bCs/>
                <w:color w:val="333333"/>
              </w:rPr>
              <w:t>Release Management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5B64F" w14:textId="77777777" w:rsidR="00C57359" w:rsidRDefault="006031D6">
            <w:pPr>
              <w:jc w:val="center"/>
            </w:pPr>
            <w: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FC89E" w14:textId="77777777" w:rsidR="00C57359" w:rsidRDefault="006031D6">
            <w:pPr>
              <w:jc w:val="center"/>
            </w:pPr>
            <w:r>
              <w:t>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04005" w14:textId="77777777" w:rsidR="00C57359" w:rsidRDefault="006031D6">
            <w:pPr>
              <w:jc w:val="center"/>
            </w:pPr>
            <w:r>
              <w:t>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4EBDD" w14:textId="77777777" w:rsidR="00C57359" w:rsidRDefault="006031D6">
            <w:pPr>
              <w:jc w:val="center"/>
            </w:pPr>
            <w:r>
              <w:t>I</w:t>
            </w:r>
          </w:p>
        </w:tc>
      </w:tr>
      <w:tr w:rsidR="00C57359" w:rsidRPr="002E0E68" w14:paraId="2E320481" w14:textId="77777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2FD36" w14:textId="77777777" w:rsidR="00C57359" w:rsidRPr="002E0E68" w:rsidRDefault="006031D6">
            <w:r w:rsidRPr="002E0E68">
              <w:rPr>
                <w:b/>
                <w:bCs/>
                <w:color w:val="333333"/>
              </w:rPr>
              <w:t>Customer Communication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8DD27" w14:textId="77777777" w:rsidR="00C57359" w:rsidRPr="002E0E68" w:rsidRDefault="006031D6">
            <w:pPr>
              <w:jc w:val="center"/>
            </w:pPr>
            <w:r w:rsidRPr="002E0E68">
              <w:t>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90786" w14:textId="77777777" w:rsidR="00C57359" w:rsidRPr="002E0E68" w:rsidRDefault="006031D6">
            <w:pPr>
              <w:jc w:val="center"/>
            </w:pPr>
            <w:r w:rsidRPr="002E0E68">
              <w:t>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257CC" w14:textId="77777777" w:rsidR="00C57359" w:rsidRPr="002E0E68" w:rsidRDefault="006031D6">
            <w:pPr>
              <w:jc w:val="center"/>
            </w:pPr>
            <w:r w:rsidRPr="002E0E68">
              <w:t>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F2F2F" w14:textId="77777777" w:rsidR="00C57359" w:rsidRPr="002E0E68" w:rsidRDefault="006031D6">
            <w:pPr>
              <w:jc w:val="center"/>
            </w:pPr>
            <w:r w:rsidRPr="002E0E68">
              <w:t>C</w:t>
            </w:r>
          </w:p>
        </w:tc>
      </w:tr>
    </w:tbl>
    <w:p w14:paraId="14CB6134" w14:textId="77777777" w:rsidR="002E0E68" w:rsidRDefault="002E0E68" w:rsidP="002E0E68"/>
    <w:p w14:paraId="051AEF45" w14:textId="262CB344" w:rsidR="002E0E68" w:rsidRPr="002E0E68" w:rsidRDefault="002E0E68" w:rsidP="002E0E68">
      <w:r>
        <w:t>Substitute roles with named individuals or job titles.</w:t>
      </w:r>
    </w:p>
    <w:p w14:paraId="726783C0" w14:textId="34535D62" w:rsidR="00427B41" w:rsidRDefault="00427B41" w:rsidP="00427B41">
      <w:pPr>
        <w:pStyle w:val="Heading1"/>
      </w:pPr>
      <w:r>
        <w:t>Change Description</w:t>
      </w:r>
    </w:p>
    <w:p w14:paraId="08364368" w14:textId="69AC9A74" w:rsidR="00427B41" w:rsidRDefault="00427B41" w:rsidP="00427B41">
      <w:pPr>
        <w:spacing w:before="240" w:after="240"/>
      </w:pPr>
      <w:r>
        <w:t>What is being changed?</w:t>
      </w:r>
    </w:p>
    <w:p w14:paraId="7C72CDC9" w14:textId="0F4F4231" w:rsidR="00427B41" w:rsidRDefault="00427B41" w:rsidP="00427B41">
      <w:pPr>
        <w:pStyle w:val="Heading1"/>
      </w:pPr>
      <w:r>
        <w:t>Reason</w:t>
      </w:r>
    </w:p>
    <w:p w14:paraId="44834ECC" w14:textId="0E88E179" w:rsidR="00427B41" w:rsidRDefault="00427B41" w:rsidP="00427B41">
      <w:pPr>
        <w:spacing w:before="240" w:after="240"/>
      </w:pPr>
      <w:r>
        <w:t>What</w:t>
      </w:r>
      <w:r>
        <w:t xml:space="preserve"> is</w:t>
      </w:r>
      <w:r>
        <w:t xml:space="preserve"> the reason for the change?</w:t>
      </w:r>
    </w:p>
    <w:p w14:paraId="08B5EB0C" w14:textId="734B628F" w:rsidR="00427B41" w:rsidRDefault="00427B41" w:rsidP="00427B41">
      <w:pPr>
        <w:pStyle w:val="Heading1"/>
      </w:pPr>
      <w:r>
        <w:t>Impact Assessment</w:t>
      </w:r>
    </w:p>
    <w:p w14:paraId="4606D0E6" w14:textId="287D433E" w:rsidR="00427B41" w:rsidRDefault="00427B41" w:rsidP="00427B41">
      <w:pPr>
        <w:spacing w:before="240" w:after="240"/>
      </w:pPr>
      <w:r>
        <w:t>What</w:t>
      </w:r>
      <w:r>
        <w:t xml:space="preserve"> is the impact of the change?</w:t>
      </w:r>
    </w:p>
    <w:p w14:paraId="4DBDE2E3" w14:textId="7D37717D" w:rsidR="00427B41" w:rsidRDefault="00427B41" w:rsidP="00427B41">
      <w:pPr>
        <w:spacing w:before="240" w:after="240"/>
      </w:pPr>
      <w:r>
        <w:t>Is more storage required?</w:t>
      </w:r>
    </w:p>
    <w:p w14:paraId="68897AC3" w14:textId="3881CADF" w:rsidR="00427B41" w:rsidRDefault="00427B41" w:rsidP="00427B41">
      <w:pPr>
        <w:spacing w:before="240" w:after="240"/>
      </w:pPr>
      <w:r>
        <w:t>Do we need faster kit?</w:t>
      </w:r>
    </w:p>
    <w:p w14:paraId="5309C2C4" w14:textId="3C85C8BE" w:rsidR="00427B41" w:rsidRDefault="00427B41" w:rsidP="00427B41">
      <w:pPr>
        <w:spacing w:before="240" w:after="240"/>
      </w:pPr>
      <w:r>
        <w:t>Does someone need to be trained?</w:t>
      </w:r>
    </w:p>
    <w:p w14:paraId="6650958A" w14:textId="586BE683" w:rsidR="00427B41" w:rsidRDefault="00427B41" w:rsidP="00427B41">
      <w:pPr>
        <w:spacing w:before="240" w:after="240"/>
      </w:pPr>
      <w:r>
        <w:t>Do we need hire or fire?</w:t>
      </w:r>
    </w:p>
    <w:p w14:paraId="771379BE" w14:textId="2065ABE7" w:rsidR="00427B41" w:rsidRDefault="00427B41" w:rsidP="00427B41">
      <w:pPr>
        <w:spacing w:before="240" w:after="240"/>
      </w:pPr>
      <w:r>
        <w:t>Are there financial implications?</w:t>
      </w:r>
    </w:p>
    <w:p w14:paraId="67F3E12D" w14:textId="12125AA9" w:rsidR="00015ED5" w:rsidRDefault="00015ED5" w:rsidP="00015ED5">
      <w:pPr>
        <w:pStyle w:val="Heading1"/>
      </w:pPr>
      <w:r>
        <w:t>Costs</w:t>
      </w:r>
    </w:p>
    <w:p w14:paraId="652CBAAB" w14:textId="00021195" w:rsidR="00015ED5" w:rsidRDefault="00015ED5" w:rsidP="00427B41">
      <w:pPr>
        <w:spacing w:before="240" w:after="240"/>
      </w:pPr>
      <w:r>
        <w:t>What costs are involved to implementing this change?</w:t>
      </w:r>
    </w:p>
    <w:p w14:paraId="5E15CF80" w14:textId="24A51ED3" w:rsidR="00AC71C2" w:rsidRDefault="00AC71C2" w:rsidP="00AC71C2">
      <w:pPr>
        <w:pStyle w:val="Heading1"/>
      </w:pPr>
      <w:r>
        <w:lastRenderedPageBreak/>
        <w:t>Resourcing</w:t>
      </w:r>
    </w:p>
    <w:p w14:paraId="05C65485" w14:textId="2246A06E" w:rsidR="00AC71C2" w:rsidRDefault="00AC71C2" w:rsidP="00427B41">
      <w:pPr>
        <w:spacing w:before="240" w:after="240"/>
      </w:pPr>
      <w:r>
        <w:t>Who is required to make the changes?</w:t>
      </w:r>
    </w:p>
    <w:p w14:paraId="6D9C5A71" w14:textId="0A856DB6" w:rsidR="00AC71C2" w:rsidRDefault="00AC71C2" w:rsidP="00427B41">
      <w:pPr>
        <w:spacing w:before="240" w:after="240"/>
      </w:pPr>
      <w:r>
        <w:t>Who is required to deploy the changes?</w:t>
      </w:r>
    </w:p>
    <w:p w14:paraId="13D46D76" w14:textId="77777777" w:rsidR="00C57359" w:rsidRDefault="006031D6" w:rsidP="00D35FF9">
      <w:pPr>
        <w:pStyle w:val="Heading1"/>
      </w:pPr>
      <w:r>
        <w:t xml:space="preserve">Identified Risks </w:t>
      </w:r>
    </w:p>
    <w:p w14:paraId="57780874" w14:textId="77777777" w:rsidR="00C57359" w:rsidRDefault="006031D6">
      <w:pPr>
        <w:spacing w:before="240" w:after="240"/>
      </w:pPr>
      <w:r>
        <w:t>The following lists constitutes known risks.</w:t>
      </w:r>
    </w:p>
    <w:p w14:paraId="00DB8DC6" w14:textId="77777777" w:rsidR="002E0E68" w:rsidRDefault="002E0E68" w:rsidP="002E0E68">
      <w:pPr>
        <w:pStyle w:val="ListParagraph"/>
        <w:numPr>
          <w:ilvl w:val="0"/>
          <w:numId w:val="4"/>
        </w:numPr>
        <w:spacing w:before="240" w:after="240"/>
      </w:pPr>
      <w:r>
        <w:t>A</w:t>
      </w:r>
    </w:p>
    <w:p w14:paraId="01DA8CF2" w14:textId="77777777" w:rsidR="002E0E68" w:rsidRDefault="002E0E68" w:rsidP="002E0E68">
      <w:pPr>
        <w:pStyle w:val="ListParagraph"/>
        <w:numPr>
          <w:ilvl w:val="0"/>
          <w:numId w:val="4"/>
        </w:numPr>
        <w:spacing w:before="240" w:after="240"/>
      </w:pPr>
      <w:r>
        <w:t>B</w:t>
      </w:r>
    </w:p>
    <w:p w14:paraId="385DD33E" w14:textId="77777777" w:rsidR="002E0E68" w:rsidRDefault="002E0E68" w:rsidP="002E0E68">
      <w:pPr>
        <w:pStyle w:val="ListParagraph"/>
        <w:numPr>
          <w:ilvl w:val="0"/>
          <w:numId w:val="4"/>
        </w:numPr>
        <w:spacing w:before="240" w:after="240"/>
      </w:pPr>
      <w:r>
        <w:t>C</w:t>
      </w:r>
    </w:p>
    <w:p w14:paraId="2E5C231E" w14:textId="77777777" w:rsidR="00C57359" w:rsidRDefault="006031D6" w:rsidP="00D35FF9">
      <w:pPr>
        <w:pStyle w:val="Heading1"/>
      </w:pPr>
      <w:r>
        <w:t>Issues &amp; Assumptions</w:t>
      </w:r>
    </w:p>
    <w:p w14:paraId="1FBC021A" w14:textId="24649845" w:rsidR="00C57359" w:rsidRDefault="006031D6">
      <w:pPr>
        <w:spacing w:before="240" w:after="240"/>
      </w:pPr>
      <w:r>
        <w:t>The following list details a list of issues -- resolved issues are noted as such but kept for future referral.</w:t>
      </w:r>
    </w:p>
    <w:p w14:paraId="4CE3B15B" w14:textId="77777777" w:rsidR="002E0E68" w:rsidRDefault="002E0E68" w:rsidP="002E0E68">
      <w:pPr>
        <w:pStyle w:val="ListParagraph"/>
        <w:numPr>
          <w:ilvl w:val="0"/>
          <w:numId w:val="5"/>
        </w:numPr>
        <w:spacing w:before="240" w:after="240"/>
      </w:pPr>
      <w:r>
        <w:t>A</w:t>
      </w:r>
    </w:p>
    <w:p w14:paraId="5617D0DD" w14:textId="2429EACA" w:rsidR="002E0E68" w:rsidRDefault="002E0E68" w:rsidP="002E0E68">
      <w:pPr>
        <w:pStyle w:val="ListParagraph"/>
        <w:numPr>
          <w:ilvl w:val="0"/>
          <w:numId w:val="5"/>
        </w:numPr>
        <w:spacing w:before="240" w:after="240"/>
      </w:pPr>
      <w:r>
        <w:t>B (RESOLVED: how).</w:t>
      </w:r>
    </w:p>
    <w:p w14:paraId="6AB4A232" w14:textId="77777777" w:rsidR="002E0E68" w:rsidRDefault="002E0E68" w:rsidP="002E0E68">
      <w:pPr>
        <w:pStyle w:val="ListParagraph"/>
        <w:numPr>
          <w:ilvl w:val="0"/>
          <w:numId w:val="5"/>
        </w:numPr>
        <w:spacing w:before="240" w:after="240"/>
      </w:pPr>
      <w:r>
        <w:t>C</w:t>
      </w:r>
    </w:p>
    <w:p w14:paraId="0AF915D8" w14:textId="77777777" w:rsidR="00C57359" w:rsidRDefault="006031D6" w:rsidP="00D35FF9">
      <w:pPr>
        <w:pStyle w:val="Heading1"/>
      </w:pPr>
      <w:r>
        <w:t>Feedback</w:t>
      </w:r>
    </w:p>
    <w:p w14:paraId="10C7C202" w14:textId="77777777" w:rsidR="00C57359" w:rsidRDefault="006031D6">
      <w:pPr>
        <w:spacing w:before="240" w:after="240"/>
      </w:pPr>
      <w:r>
        <w:t>The following commentary was accepted and noted. Such commentary may have surfaced through meetings, water cooler conversations, emails, formal reviews, phone conversations.</w:t>
      </w:r>
    </w:p>
    <w:tbl>
      <w:tblPr>
        <w:tblW w:w="14640" w:type="dxa"/>
        <w:tblCellSpacing w:w="15" w:type="dxa"/>
        <w:tblInd w:w="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7"/>
        <w:gridCol w:w="2309"/>
        <w:gridCol w:w="1886"/>
        <w:gridCol w:w="7738"/>
      </w:tblGrid>
      <w:tr w:rsidR="00C57359" w14:paraId="786CDF3C" w14:textId="77777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A8597" w14:textId="77777777" w:rsidR="00C57359" w:rsidRDefault="006031D6">
            <w:r>
              <w:rPr>
                <w:b/>
                <w:bCs/>
              </w:rPr>
              <w:t>WHO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3DAE8" w14:textId="77777777" w:rsidR="00C57359" w:rsidRDefault="006031D6">
            <w:r>
              <w:rPr>
                <w:b/>
                <w:bCs/>
              </w:rPr>
              <w:t>WHEN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1C316" w14:textId="77777777" w:rsidR="00C57359" w:rsidRDefault="006031D6">
            <w:r>
              <w:rPr>
                <w:b/>
                <w:bCs/>
              </w:rPr>
              <w:t>HOW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5DD6F" w14:textId="77777777" w:rsidR="00C57359" w:rsidRDefault="006031D6">
            <w:r>
              <w:rPr>
                <w:b/>
                <w:bCs/>
              </w:rPr>
              <w:t>COMMENT</w:t>
            </w:r>
          </w:p>
        </w:tc>
      </w:tr>
      <w:tr w:rsidR="00C57359" w14:paraId="11DDD0CD" w14:textId="77777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D4DD7" w14:textId="0A6495FB" w:rsidR="00C57359" w:rsidRDefault="002E0E68">
            <w:r>
              <w:t>Someone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FE6E8" w14:textId="07F42CD7" w:rsidR="00C57359" w:rsidRDefault="002E0E68">
            <w:r>
              <w:t>12 May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A15CB" w14:textId="3D68F033" w:rsidR="00C57359" w:rsidRDefault="002E0E68">
            <w:r>
              <w:t>Email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2D97A" w14:textId="7DD3A1ED" w:rsidR="00C57359" w:rsidRDefault="002E0E68">
            <w:r>
              <w:t>Some comment duly noted.</w:t>
            </w:r>
          </w:p>
        </w:tc>
      </w:tr>
      <w:tr w:rsidR="00C57359" w14:paraId="03B411DE" w14:textId="77777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FF3C9" w14:textId="77777777" w:rsidR="00C57359" w:rsidRDefault="006031D6"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8190B" w14:textId="77777777" w:rsidR="00C57359" w:rsidRDefault="00C5735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5AF96" w14:textId="77777777" w:rsidR="00C57359" w:rsidRDefault="00C5735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DD93F" w14:textId="77777777" w:rsidR="00C57359" w:rsidRDefault="00C57359"/>
        </w:tc>
      </w:tr>
      <w:tr w:rsidR="00C57359" w14:paraId="0AEF9283" w14:textId="77777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E2C2B" w14:textId="77777777" w:rsidR="00C57359" w:rsidRDefault="006031D6"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14224" w14:textId="77777777" w:rsidR="00C57359" w:rsidRDefault="00C5735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334B9" w14:textId="77777777" w:rsidR="00C57359" w:rsidRDefault="00C5735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A684A" w14:textId="77777777" w:rsidR="00C57359" w:rsidRDefault="00C57359"/>
        </w:tc>
      </w:tr>
    </w:tbl>
    <w:p w14:paraId="23D464D6" w14:textId="77777777" w:rsidR="00C57359" w:rsidRDefault="00C57359">
      <w:pPr>
        <w:spacing w:before="240" w:after="240"/>
      </w:pPr>
    </w:p>
    <w:p w14:paraId="1F527832" w14:textId="77777777" w:rsidR="00374344" w:rsidRDefault="00374344">
      <w:pPr>
        <w:spacing w:before="240" w:after="240"/>
      </w:pPr>
    </w:p>
    <w:sectPr w:rsidR="0037434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7D2D58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BE7DAA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ctiveWritingStyle w:appName="MSWord" w:lang="en-US" w:vendorID="64" w:dllVersion="131078" w:nlCheck="1" w:checkStyle="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C57359"/>
    <w:rsid w:val="00015ED5"/>
    <w:rsid w:val="002E0E68"/>
    <w:rsid w:val="00374344"/>
    <w:rsid w:val="00427B41"/>
    <w:rsid w:val="006031D6"/>
    <w:rsid w:val="00847D48"/>
    <w:rsid w:val="00872C9C"/>
    <w:rsid w:val="0093722F"/>
    <w:rsid w:val="009575F3"/>
    <w:rsid w:val="00AA39D9"/>
    <w:rsid w:val="00AC71C2"/>
    <w:rsid w:val="00C57359"/>
    <w:rsid w:val="00D35FF9"/>
    <w:rsid w:val="00F53418"/>
    <w:rsid w:val="00F7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8F7E8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0E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192</Words>
  <Characters>1101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Harvey Kandola</cp:lastModifiedBy>
  <cp:revision>12</cp:revision>
  <dcterms:created xsi:type="dcterms:W3CDTF">2015-09-15T20:49:00Z</dcterms:created>
  <dcterms:modified xsi:type="dcterms:W3CDTF">2015-09-21T22:50:00Z</dcterms:modified>
</cp:coreProperties>
</file>